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210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1187" w:right="6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Managing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Your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Life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By</w:t>
      </w:r>
      <w:r>
        <w:rPr>
          <w:rFonts w:cs="Arial" w:hAnsi="Arial" w:eastAsia="Arial" w:ascii="Arial"/>
          <w:b/>
          <w:color w:val="FF0000"/>
          <w:spacing w:val="-7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Eating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Right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144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Private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Label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91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38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690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58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