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09857" w14:textId="77777777" w:rsidR="002E0EE3" w:rsidRPr="004F5931" w:rsidRDefault="004F5931" w:rsidP="004F5931">
      <w:pPr>
        <w:jc w:val="center"/>
        <w:rPr>
          <w:rFonts w:asciiTheme="majorHAnsi" w:hAnsiTheme="majorHAnsi"/>
          <w:sz w:val="32"/>
          <w:szCs w:val="32"/>
        </w:rPr>
      </w:pPr>
      <w:r w:rsidRPr="004F5931">
        <w:rPr>
          <w:rFonts w:asciiTheme="majorHAnsi" w:hAnsiTheme="majorHAnsi"/>
          <w:sz w:val="32"/>
          <w:szCs w:val="32"/>
        </w:rPr>
        <w:t>Hutch’s 20+ Crime Analysis Tools in 10 Minutes (or Less)</w:t>
      </w:r>
    </w:p>
    <w:p w14:paraId="0D911AA0" w14:textId="77777777" w:rsidR="004F5931" w:rsidRPr="004F5931" w:rsidRDefault="004F5931">
      <w:pPr>
        <w:rPr>
          <w:rFonts w:asciiTheme="majorHAnsi" w:hAnsiTheme="majorHAnsi"/>
          <w:sz w:val="22"/>
          <w:szCs w:val="22"/>
        </w:rPr>
      </w:pPr>
    </w:p>
    <w:p w14:paraId="12B71783" w14:textId="77777777" w:rsidR="004F5931" w:rsidRPr="004F5931" w:rsidRDefault="004F5931" w:rsidP="004F5931">
      <w:pPr>
        <w:widowControl w:val="0"/>
        <w:autoSpaceDE w:val="0"/>
        <w:autoSpaceDN w:val="0"/>
        <w:adjustRightInd w:val="0"/>
        <w:rPr>
          <w:rFonts w:asciiTheme="majorHAnsi" w:hAnsiTheme="majorHAnsi" w:cs="Helvetica Neue"/>
          <w:b/>
          <w:sz w:val="21"/>
          <w:szCs w:val="21"/>
        </w:rPr>
      </w:pPr>
      <w:r w:rsidRPr="004F5931">
        <w:rPr>
          <w:rFonts w:asciiTheme="majorHAnsi" w:hAnsiTheme="majorHAnsi" w:cs="Helvetica Neue"/>
          <w:b/>
          <w:sz w:val="21"/>
          <w:szCs w:val="21"/>
        </w:rPr>
        <w:t>INFO LINKS</w:t>
      </w:r>
    </w:p>
    <w:p w14:paraId="150DB696" w14:textId="77777777" w:rsidR="004F5931" w:rsidRPr="004F5931" w:rsidRDefault="004F5931" w:rsidP="004F5931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proofErr w:type="spellStart"/>
      <w:r w:rsidRPr="004F5931">
        <w:rPr>
          <w:rFonts w:asciiTheme="majorHAnsi" w:hAnsiTheme="majorHAnsi" w:cs="Helvetica Neue"/>
          <w:sz w:val="21"/>
          <w:szCs w:val="21"/>
        </w:rPr>
        <w:t>ListServs</w:t>
      </w:r>
      <w:proofErr w:type="spellEnd"/>
    </w:p>
    <w:p w14:paraId="4A226299" w14:textId="77777777" w:rsidR="004F5931" w:rsidRPr="004F5931" w:rsidRDefault="004F5931" w:rsidP="004F5931">
      <w:pPr>
        <w:pStyle w:val="ListParagraph"/>
        <w:widowControl w:val="0"/>
        <w:numPr>
          <w:ilvl w:val="1"/>
          <w:numId w:val="8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Helvetica Neue"/>
          <w:sz w:val="21"/>
          <w:szCs w:val="21"/>
        </w:rPr>
        <w:t>IACA</w:t>
      </w:r>
    </w:p>
    <w:p w14:paraId="242D53B6" w14:textId="77777777" w:rsidR="004F5931" w:rsidRPr="004F5931" w:rsidRDefault="004F5931" w:rsidP="004F5931">
      <w:pPr>
        <w:pStyle w:val="ListParagraph"/>
        <w:widowControl w:val="0"/>
        <w:numPr>
          <w:ilvl w:val="1"/>
          <w:numId w:val="8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proofErr w:type="spellStart"/>
      <w:r w:rsidRPr="004F5931">
        <w:rPr>
          <w:rFonts w:asciiTheme="majorHAnsi" w:hAnsiTheme="majorHAnsi" w:cs="Helvetica Neue"/>
          <w:sz w:val="21"/>
          <w:szCs w:val="21"/>
        </w:rPr>
        <w:t>LEAnalyst</w:t>
      </w:r>
      <w:proofErr w:type="spellEnd"/>
    </w:p>
    <w:p w14:paraId="79F13592" w14:textId="77777777" w:rsidR="004F5931" w:rsidRPr="004F5931" w:rsidRDefault="004F5931" w:rsidP="004F5931">
      <w:pPr>
        <w:pStyle w:val="ListParagraph"/>
        <w:widowControl w:val="0"/>
        <w:numPr>
          <w:ilvl w:val="1"/>
          <w:numId w:val="8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Tahoma"/>
          <w:sz w:val="21"/>
          <w:szCs w:val="21"/>
        </w:rPr>
        <w:t xml:space="preserve">Michael </w:t>
      </w:r>
      <w:proofErr w:type="spellStart"/>
      <w:r w:rsidRPr="004F5931">
        <w:rPr>
          <w:rFonts w:asciiTheme="majorHAnsi" w:hAnsiTheme="majorHAnsi" w:cs="Tahoma"/>
          <w:sz w:val="21"/>
          <w:szCs w:val="21"/>
        </w:rPr>
        <w:t>Chesbro</w:t>
      </w:r>
      <w:proofErr w:type="spellEnd"/>
      <w:r w:rsidRPr="004F5931">
        <w:rPr>
          <w:rFonts w:asciiTheme="majorHAnsi" w:hAnsiTheme="majorHAnsi" w:cs="Tahoma"/>
          <w:sz w:val="21"/>
          <w:szCs w:val="21"/>
        </w:rPr>
        <w:t xml:space="preserve"> (Crime &amp; Intel Analyst JBLM) mailing list. Contact me directly for his info</w:t>
      </w:r>
    </w:p>
    <w:p w14:paraId="35A114AE" w14:textId="77777777" w:rsidR="004F5931" w:rsidRPr="004F5931" w:rsidRDefault="004F5931" w:rsidP="004F5931">
      <w:pPr>
        <w:pStyle w:val="ListParagraph"/>
        <w:widowControl w:val="0"/>
        <w:numPr>
          <w:ilvl w:val="1"/>
          <w:numId w:val="8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Helvetica Neue"/>
          <w:sz w:val="21"/>
          <w:szCs w:val="21"/>
        </w:rPr>
        <w:t>NORCAN</w:t>
      </w:r>
    </w:p>
    <w:p w14:paraId="7FA32DC0" w14:textId="77777777" w:rsidR="004F5931" w:rsidRPr="004F5931" w:rsidRDefault="004F5931" w:rsidP="004F5931">
      <w:pPr>
        <w:pStyle w:val="ListParagraph"/>
        <w:widowControl w:val="0"/>
        <w:numPr>
          <w:ilvl w:val="1"/>
          <w:numId w:val="8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Helvetica Neue"/>
          <w:sz w:val="21"/>
          <w:szCs w:val="21"/>
        </w:rPr>
        <w:t>Regional/State/Local</w:t>
      </w:r>
    </w:p>
    <w:p w14:paraId="321F1716" w14:textId="77777777" w:rsidR="004F5931" w:rsidRPr="004F5931" w:rsidRDefault="004F5931" w:rsidP="004F5931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ind w:left="720"/>
        <w:rPr>
          <w:rFonts w:asciiTheme="majorHAnsi" w:hAnsiTheme="majorHAnsi" w:cs="Helvetica Neue"/>
          <w:sz w:val="21"/>
          <w:szCs w:val="21"/>
        </w:rPr>
      </w:pPr>
    </w:p>
    <w:p w14:paraId="6DC5760A" w14:textId="77777777" w:rsidR="004F5931" w:rsidRPr="004F5931" w:rsidRDefault="00FE6AC6" w:rsidP="004F5931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hyperlink r:id="rId7" w:history="1">
        <w:r w:rsidR="004F5931" w:rsidRPr="004F5931">
          <w:rPr>
            <w:rFonts w:asciiTheme="majorHAnsi" w:hAnsiTheme="majorHAnsi" w:cs="Helvetica Neue"/>
            <w:color w:val="0000EF"/>
            <w:sz w:val="21"/>
            <w:szCs w:val="21"/>
            <w:u w:val="single"/>
          </w:rPr>
          <w:t>IACA.net</w:t>
        </w:r>
      </w:hyperlink>
      <w:r w:rsidR="004F5931" w:rsidRPr="004F5931">
        <w:rPr>
          <w:rFonts w:asciiTheme="majorHAnsi" w:hAnsiTheme="majorHAnsi" w:cs="Helvetica Neue"/>
          <w:sz w:val="21"/>
          <w:szCs w:val="21"/>
        </w:rPr>
        <w:t> - good links to various tips/tools/software in the </w:t>
      </w:r>
      <w:r w:rsidR="004F5931" w:rsidRPr="004F5931">
        <w:rPr>
          <w:rFonts w:asciiTheme="majorHAnsi" w:hAnsiTheme="majorHAnsi" w:cs="Helvetica Neue"/>
          <w:i/>
          <w:iCs/>
          <w:sz w:val="21"/>
          <w:szCs w:val="21"/>
        </w:rPr>
        <w:t>Resource Center</w:t>
      </w:r>
      <w:r w:rsidR="004F5931" w:rsidRPr="004F5931">
        <w:rPr>
          <w:rFonts w:asciiTheme="majorHAnsi" w:hAnsiTheme="majorHAnsi" w:cs="Helvetica Neue"/>
          <w:sz w:val="21"/>
          <w:szCs w:val="21"/>
        </w:rPr>
        <w:t> section of the site</w:t>
      </w:r>
    </w:p>
    <w:p w14:paraId="4B4E4FAC" w14:textId="77777777" w:rsidR="004F5931" w:rsidRPr="004F5931" w:rsidRDefault="004F5931" w:rsidP="004F5931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Helvetica Neue"/>
          <w:sz w:val="21"/>
          <w:szCs w:val="21"/>
        </w:rPr>
        <w:t>Hutch's personal archive of crime analysis related web sites - </w:t>
      </w:r>
      <w:hyperlink r:id="rId8" w:history="1">
        <w:r w:rsidRPr="004F5931">
          <w:rPr>
            <w:rFonts w:asciiTheme="majorHAnsi" w:hAnsiTheme="majorHAnsi" w:cs="Helvetica Neue"/>
            <w:color w:val="0000EF"/>
            <w:sz w:val="21"/>
            <w:szCs w:val="21"/>
            <w:u w:val="single" w:color="0000EF"/>
          </w:rPr>
          <w:t>http://bit.ly/qUZqZ6</w:t>
        </w:r>
      </w:hyperlink>
      <w:r w:rsidRPr="004F5931">
        <w:rPr>
          <w:rFonts w:asciiTheme="majorHAnsi" w:hAnsiTheme="majorHAnsi" w:cs="Helvetica Neue"/>
          <w:sz w:val="21"/>
          <w:szCs w:val="21"/>
        </w:rPr>
        <w:t> </w:t>
      </w:r>
    </w:p>
    <w:p w14:paraId="16536502" w14:textId="77777777" w:rsidR="004F5931" w:rsidRPr="004F5931" w:rsidRDefault="00FE6AC6" w:rsidP="004F5931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hyperlink r:id="rId9" w:history="1">
        <w:r w:rsidR="004F5931" w:rsidRPr="004F5931">
          <w:rPr>
            <w:rFonts w:asciiTheme="majorHAnsi" w:hAnsiTheme="majorHAnsi" w:cs="Helvetica Neue"/>
            <w:color w:val="0000EF"/>
            <w:sz w:val="21"/>
            <w:szCs w:val="21"/>
            <w:u w:val="single"/>
          </w:rPr>
          <w:t>Remote Desktop</w:t>
        </w:r>
      </w:hyperlink>
      <w:r w:rsidR="004F5931" w:rsidRPr="004F5931">
        <w:rPr>
          <w:rFonts w:asciiTheme="majorHAnsi" w:hAnsiTheme="majorHAnsi" w:cs="Helvetica Neue"/>
          <w:sz w:val="21"/>
          <w:szCs w:val="21"/>
        </w:rPr>
        <w:t> - work from anywhere.  Yes, this can be dangerous, don't work for free.</w:t>
      </w:r>
    </w:p>
    <w:p w14:paraId="1856CA4E" w14:textId="77777777" w:rsidR="004F5931" w:rsidRPr="004F5931" w:rsidRDefault="004F5931" w:rsidP="004F5931">
      <w:pPr>
        <w:widowControl w:val="0"/>
        <w:autoSpaceDE w:val="0"/>
        <w:autoSpaceDN w:val="0"/>
        <w:adjustRightInd w:val="0"/>
        <w:ind w:left="720"/>
        <w:rPr>
          <w:rFonts w:asciiTheme="majorHAnsi" w:hAnsiTheme="majorHAnsi" w:cs="Helvetica Neue"/>
          <w:sz w:val="21"/>
          <w:szCs w:val="21"/>
        </w:rPr>
      </w:pPr>
    </w:p>
    <w:p w14:paraId="549BDE3D" w14:textId="77777777" w:rsidR="004F5931" w:rsidRPr="004F5931" w:rsidRDefault="004F5931" w:rsidP="004F5931">
      <w:pPr>
        <w:widowControl w:val="0"/>
        <w:autoSpaceDE w:val="0"/>
        <w:autoSpaceDN w:val="0"/>
        <w:adjustRightInd w:val="0"/>
        <w:rPr>
          <w:rFonts w:asciiTheme="majorHAnsi" w:hAnsiTheme="majorHAnsi" w:cs="Helvetica Neue"/>
          <w:b/>
          <w:sz w:val="21"/>
          <w:szCs w:val="21"/>
        </w:rPr>
      </w:pPr>
      <w:r w:rsidRPr="004F5931">
        <w:rPr>
          <w:rFonts w:asciiTheme="majorHAnsi" w:hAnsiTheme="majorHAnsi" w:cs="Helvetica Neue"/>
          <w:b/>
          <w:sz w:val="21"/>
          <w:szCs w:val="21"/>
        </w:rPr>
        <w:t>MAPPING</w:t>
      </w:r>
    </w:p>
    <w:p w14:paraId="7AA9A412" w14:textId="77777777" w:rsidR="004F5931" w:rsidRPr="004F5931" w:rsidRDefault="004F5931" w:rsidP="004F5931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Helvetica Neue"/>
          <w:sz w:val="21"/>
          <w:szCs w:val="21"/>
        </w:rPr>
        <w:t xml:space="preserve">ArcGIS Online - </w:t>
      </w:r>
      <w:hyperlink r:id="rId10" w:history="1">
        <w:r w:rsidRPr="004F5931">
          <w:rPr>
            <w:rFonts w:asciiTheme="majorHAnsi" w:hAnsiTheme="majorHAnsi" w:cs="Helvetica Neue"/>
            <w:color w:val="0000EF"/>
            <w:sz w:val="21"/>
            <w:szCs w:val="21"/>
            <w:u w:val="single" w:color="0000EF"/>
          </w:rPr>
          <w:t>www.ArcGis.com</w:t>
        </w:r>
      </w:hyperlink>
      <w:r w:rsidRPr="004F5931">
        <w:rPr>
          <w:rFonts w:asciiTheme="majorHAnsi" w:hAnsiTheme="majorHAnsi" w:cs="Helvetica Neue"/>
          <w:sz w:val="21"/>
          <w:szCs w:val="21"/>
        </w:rPr>
        <w:t xml:space="preserve"> - Lots of </w:t>
      </w:r>
      <w:proofErr w:type="gramStart"/>
      <w:r w:rsidRPr="004F5931">
        <w:rPr>
          <w:rFonts w:asciiTheme="majorHAnsi" w:hAnsiTheme="majorHAnsi" w:cs="Helvetica Neue"/>
          <w:sz w:val="21"/>
          <w:szCs w:val="21"/>
        </w:rPr>
        <w:t>free base</w:t>
      </w:r>
      <w:proofErr w:type="gramEnd"/>
      <w:r w:rsidRPr="004F5931">
        <w:rPr>
          <w:rFonts w:asciiTheme="majorHAnsi" w:hAnsiTheme="majorHAnsi" w:cs="Helvetica Neue"/>
          <w:sz w:val="21"/>
          <w:szCs w:val="21"/>
        </w:rPr>
        <w:t xml:space="preserve"> maps/layers.  You can upload your own layers (and keep them private, or share them selectively).</w:t>
      </w:r>
    </w:p>
    <w:p w14:paraId="5908458B" w14:textId="77777777" w:rsidR="004F5931" w:rsidRPr="004F5931" w:rsidRDefault="004F5931" w:rsidP="004F5931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Helvetica Neue"/>
          <w:sz w:val="21"/>
          <w:szCs w:val="21"/>
        </w:rPr>
        <w:t xml:space="preserve">GeoCommons - </w:t>
      </w:r>
      <w:hyperlink r:id="rId11" w:history="1">
        <w:r w:rsidRPr="004F5931">
          <w:rPr>
            <w:rFonts w:asciiTheme="majorHAnsi" w:hAnsiTheme="majorHAnsi" w:cs="Helvetica Neue"/>
            <w:color w:val="0000EF"/>
            <w:sz w:val="21"/>
            <w:szCs w:val="21"/>
            <w:u w:val="single" w:color="0000EF"/>
          </w:rPr>
          <w:t>www.geocommons.com</w:t>
        </w:r>
      </w:hyperlink>
      <w:r w:rsidRPr="004F5931">
        <w:rPr>
          <w:rFonts w:asciiTheme="majorHAnsi" w:hAnsiTheme="majorHAnsi" w:cs="Helvetica Neue"/>
          <w:sz w:val="21"/>
          <w:szCs w:val="21"/>
        </w:rPr>
        <w:t> - Similar to above using open source maps (though you can keep your maps private.  Some analytical tools.  Steal some display or analysis ideas from others</w:t>
      </w:r>
    </w:p>
    <w:p w14:paraId="2D60BAD7" w14:textId="77777777" w:rsidR="004F5931" w:rsidRPr="004F5931" w:rsidRDefault="004F5931" w:rsidP="004F5931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Helvetica Neue"/>
          <w:sz w:val="21"/>
          <w:szCs w:val="21"/>
        </w:rPr>
        <w:t>Google Earth - </w:t>
      </w:r>
      <w:hyperlink r:id="rId12" w:history="1">
        <w:r w:rsidRPr="004F5931">
          <w:rPr>
            <w:rFonts w:asciiTheme="majorHAnsi" w:hAnsiTheme="majorHAnsi" w:cs="Helvetica Neue"/>
            <w:color w:val="0000EF"/>
            <w:sz w:val="21"/>
            <w:szCs w:val="21"/>
            <w:u w:val="single" w:color="0000EF"/>
          </w:rPr>
          <w:t>www.google.com/earth</w:t>
        </w:r>
      </w:hyperlink>
      <w:r w:rsidRPr="004F5931">
        <w:rPr>
          <w:rFonts w:asciiTheme="majorHAnsi" w:hAnsiTheme="majorHAnsi" w:cs="Helvetica Neue"/>
          <w:sz w:val="21"/>
          <w:szCs w:val="21"/>
        </w:rPr>
        <w:t> - Import data, do your own 3D modeling (BONUS HINT: free SketchUp program). They're slowly adding some tools for displaying data (EVEN IN THE FREE VERSION)</w:t>
      </w:r>
    </w:p>
    <w:p w14:paraId="72EC9FAC" w14:textId="77777777" w:rsidR="004F5931" w:rsidRPr="004F5931" w:rsidRDefault="004F5931" w:rsidP="004F5931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Helvetica Neue"/>
          <w:sz w:val="21"/>
          <w:szCs w:val="21"/>
        </w:rPr>
        <w:t xml:space="preserve">Trulia Real Estate - </w:t>
      </w:r>
      <w:hyperlink r:id="rId13" w:history="1">
        <w:r w:rsidRPr="004F5931">
          <w:rPr>
            <w:rFonts w:asciiTheme="majorHAnsi" w:hAnsiTheme="majorHAnsi" w:cs="Helvetica Neue"/>
            <w:color w:val="0000EF"/>
            <w:sz w:val="21"/>
            <w:szCs w:val="21"/>
            <w:u w:val="single" w:color="0000EF"/>
          </w:rPr>
          <w:t>www.trulia.com/crime</w:t>
        </w:r>
      </w:hyperlink>
      <w:r w:rsidRPr="004F5931">
        <w:rPr>
          <w:rFonts w:asciiTheme="majorHAnsi" w:hAnsiTheme="majorHAnsi" w:cs="Helvetica Neue"/>
          <w:sz w:val="21"/>
          <w:szCs w:val="21"/>
        </w:rPr>
        <w:t> - Only in certain areas, but shows a heat map of crime over past year as well as individual crimes for last month or so (data seems to typically be 2 weeks old in Tacoma area)</w:t>
      </w:r>
    </w:p>
    <w:p w14:paraId="7AB673F4" w14:textId="77777777" w:rsidR="004F5931" w:rsidRPr="004F5931" w:rsidRDefault="004F5931" w:rsidP="004F5931">
      <w:pPr>
        <w:widowControl w:val="0"/>
        <w:autoSpaceDE w:val="0"/>
        <w:autoSpaceDN w:val="0"/>
        <w:adjustRightInd w:val="0"/>
        <w:ind w:left="720"/>
        <w:rPr>
          <w:rFonts w:asciiTheme="majorHAnsi" w:hAnsiTheme="majorHAnsi" w:cs="Helvetica Neue"/>
          <w:sz w:val="21"/>
          <w:szCs w:val="21"/>
        </w:rPr>
      </w:pPr>
    </w:p>
    <w:p w14:paraId="448B5C30" w14:textId="77777777" w:rsidR="004F5931" w:rsidRPr="004F5931" w:rsidRDefault="004F5931" w:rsidP="004F5931">
      <w:pPr>
        <w:widowControl w:val="0"/>
        <w:autoSpaceDE w:val="0"/>
        <w:autoSpaceDN w:val="0"/>
        <w:adjustRightInd w:val="0"/>
        <w:rPr>
          <w:rFonts w:asciiTheme="majorHAnsi" w:hAnsiTheme="majorHAnsi" w:cs="Helvetica Neue"/>
          <w:b/>
          <w:sz w:val="21"/>
          <w:szCs w:val="21"/>
        </w:rPr>
      </w:pPr>
      <w:r w:rsidRPr="004F5931">
        <w:rPr>
          <w:rFonts w:asciiTheme="majorHAnsi" w:hAnsiTheme="majorHAnsi" w:cs="Helvetica Neue"/>
          <w:b/>
          <w:sz w:val="21"/>
          <w:szCs w:val="21"/>
        </w:rPr>
        <w:t>SITES/FEEDS/PODCASTS</w:t>
      </w:r>
    </w:p>
    <w:p w14:paraId="315C83B7" w14:textId="77777777" w:rsidR="004F5931" w:rsidRPr="004F5931" w:rsidRDefault="004F5931" w:rsidP="004F5931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Tahoma"/>
          <w:sz w:val="21"/>
          <w:szCs w:val="21"/>
        </w:rPr>
        <w:t>Police-Led Intelligence Blog - </w:t>
      </w:r>
      <w:hyperlink r:id="rId14" w:history="1">
        <w:r w:rsidRPr="004F5931">
          <w:rPr>
            <w:rFonts w:asciiTheme="majorHAnsi" w:hAnsiTheme="majorHAnsi" w:cs="Tahoma"/>
            <w:color w:val="0000EF"/>
            <w:sz w:val="21"/>
            <w:szCs w:val="21"/>
            <w:u w:val="single" w:color="0000EF"/>
          </w:rPr>
          <w:t>http://policeledintelligence.com/</w:t>
        </w:r>
      </w:hyperlink>
      <w:r w:rsidRPr="004F5931">
        <w:rPr>
          <w:rFonts w:asciiTheme="majorHAnsi" w:hAnsiTheme="majorHAnsi" w:cs="Tahoma"/>
          <w:sz w:val="21"/>
          <w:szCs w:val="21"/>
        </w:rPr>
        <w:t xml:space="preserve"> - From Nick Selby and David Henderson has an accompanying podcast that is excellent as well.  This is not all about </w:t>
      </w:r>
      <w:r w:rsidR="00964F58" w:rsidRPr="004F5931">
        <w:rPr>
          <w:rFonts w:asciiTheme="majorHAnsi" w:hAnsiTheme="majorHAnsi" w:cs="Tahoma"/>
          <w:sz w:val="21"/>
          <w:szCs w:val="21"/>
        </w:rPr>
        <w:t>Intel;</w:t>
      </w:r>
      <w:r w:rsidRPr="004F5931">
        <w:rPr>
          <w:rFonts w:asciiTheme="majorHAnsi" w:hAnsiTheme="majorHAnsi" w:cs="Tahoma"/>
          <w:sz w:val="21"/>
          <w:szCs w:val="21"/>
        </w:rPr>
        <w:t xml:space="preserve"> rather it's mostly about crime analysis.</w:t>
      </w:r>
    </w:p>
    <w:p w14:paraId="4535DAFF" w14:textId="77777777" w:rsidR="004F5931" w:rsidRPr="004F5931" w:rsidRDefault="004F5931" w:rsidP="004F5931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Helvetica Neue"/>
          <w:sz w:val="21"/>
          <w:szCs w:val="21"/>
        </w:rPr>
        <w:t>Archived episodes of Deborah Osborne's podcast</w:t>
      </w:r>
      <w:hyperlink r:id="rId15" w:history="1">
        <w:r w:rsidRPr="004F5931">
          <w:rPr>
            <w:rFonts w:asciiTheme="majorHAnsi" w:hAnsiTheme="majorHAnsi" w:cs="Helvetica Neue"/>
            <w:color w:val="0000EF"/>
            <w:sz w:val="21"/>
            <w:szCs w:val="21"/>
          </w:rPr>
          <w:t xml:space="preserve"> </w:t>
        </w:r>
        <w:r w:rsidRPr="004F5931">
          <w:rPr>
            <w:rFonts w:asciiTheme="majorHAnsi" w:hAnsiTheme="majorHAnsi" w:cs="Helvetica Neue"/>
            <w:color w:val="0000EF"/>
            <w:sz w:val="21"/>
            <w:szCs w:val="21"/>
            <w:u w:val="single"/>
          </w:rPr>
          <w:t>Analysts Corner</w:t>
        </w:r>
      </w:hyperlink>
      <w:r w:rsidRPr="004F5931">
        <w:rPr>
          <w:rFonts w:asciiTheme="majorHAnsi" w:hAnsiTheme="majorHAnsi" w:cs="Helvetica Neue"/>
          <w:sz w:val="21"/>
          <w:szCs w:val="21"/>
        </w:rPr>
        <w:t> (from Blog Talk Radio).  Interviews with big names in the CA community.</w:t>
      </w:r>
    </w:p>
    <w:p w14:paraId="3E1F4878" w14:textId="77777777" w:rsidR="004F5931" w:rsidRPr="004F5931" w:rsidRDefault="00FE6AC6" w:rsidP="004F5931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hyperlink r:id="rId16" w:history="1">
        <w:r w:rsidR="004F5931" w:rsidRPr="004F5931">
          <w:rPr>
            <w:rFonts w:asciiTheme="majorHAnsi" w:hAnsiTheme="majorHAnsi" w:cs="Helvetica Neue"/>
            <w:color w:val="0000EF"/>
            <w:sz w:val="21"/>
            <w:szCs w:val="21"/>
            <w:u w:val="single"/>
          </w:rPr>
          <w:t>Freakanomics Podcast/Site</w:t>
        </w:r>
      </w:hyperlink>
      <w:r w:rsidR="004F5931" w:rsidRPr="004F5931">
        <w:rPr>
          <w:rFonts w:asciiTheme="majorHAnsi" w:hAnsiTheme="majorHAnsi" w:cs="Helvetica Neue"/>
          <w:sz w:val="21"/>
          <w:szCs w:val="21"/>
        </w:rPr>
        <w:t> - not technically crime-related, but numbers and statistics related</w:t>
      </w:r>
    </w:p>
    <w:p w14:paraId="512C09A5" w14:textId="2AD8EDDA" w:rsidR="004F5931" w:rsidRPr="004F5931" w:rsidRDefault="004F5931" w:rsidP="004F5931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Helvetica Neue"/>
          <w:sz w:val="21"/>
          <w:szCs w:val="21"/>
        </w:rPr>
        <w:t>Free courses from Yale, MIT, etc. on statistics and analysis via</w:t>
      </w:r>
      <w:r w:rsidR="000B4E1E">
        <w:rPr>
          <w:rFonts w:asciiTheme="majorHAnsi" w:hAnsiTheme="majorHAnsi" w:cs="Helvetica Neue"/>
          <w:sz w:val="21"/>
          <w:szCs w:val="21"/>
        </w:rPr>
        <w:t xml:space="preserve"> </w:t>
      </w:r>
      <w:hyperlink r:id="rId17" w:history="1">
        <w:r w:rsidR="000B4E1E" w:rsidRPr="00AF2F43">
          <w:rPr>
            <w:rStyle w:val="Hyperlink"/>
            <w:rFonts w:asciiTheme="majorHAnsi" w:hAnsiTheme="majorHAnsi" w:cs="Helvetica Neue"/>
            <w:sz w:val="21"/>
            <w:szCs w:val="21"/>
          </w:rPr>
          <w:t>www.YouTube.com/education</w:t>
        </w:r>
      </w:hyperlink>
      <w:proofErr w:type="gramStart"/>
      <w:r w:rsidR="000B4E1E">
        <w:rPr>
          <w:rFonts w:asciiTheme="majorHAnsi" w:hAnsiTheme="majorHAnsi" w:cs="Helvetica Neue"/>
          <w:sz w:val="21"/>
          <w:szCs w:val="21"/>
        </w:rPr>
        <w:t xml:space="preserve"> </w:t>
      </w:r>
      <w:r w:rsidRPr="004F5931">
        <w:rPr>
          <w:rFonts w:asciiTheme="majorHAnsi" w:hAnsiTheme="majorHAnsi" w:cs="Helvetica Neue"/>
          <w:sz w:val="21"/>
          <w:szCs w:val="21"/>
        </w:rPr>
        <w:t> or</w:t>
      </w:r>
      <w:proofErr w:type="gramEnd"/>
      <w:r w:rsidRPr="004F5931">
        <w:rPr>
          <w:rFonts w:asciiTheme="majorHAnsi" w:hAnsiTheme="majorHAnsi" w:cs="Helvetica Neue"/>
          <w:sz w:val="21"/>
          <w:szCs w:val="21"/>
        </w:rPr>
        <w:t xml:space="preserve"> iTunesU (</w:t>
      </w:r>
      <w:hyperlink r:id="rId18" w:history="1">
        <w:r w:rsidRPr="004F5931">
          <w:rPr>
            <w:rFonts w:asciiTheme="majorHAnsi" w:hAnsiTheme="majorHAnsi" w:cs="Helvetica Neue"/>
            <w:color w:val="0000EF"/>
            <w:sz w:val="21"/>
            <w:szCs w:val="21"/>
            <w:u w:val="single" w:color="0000EF"/>
          </w:rPr>
          <w:t>www.apple.com/education/itunes-u/</w:t>
        </w:r>
      </w:hyperlink>
      <w:r w:rsidRPr="004F5931">
        <w:rPr>
          <w:rFonts w:asciiTheme="majorHAnsi" w:hAnsiTheme="majorHAnsi" w:cs="Helvetica Neue"/>
          <w:sz w:val="21"/>
          <w:szCs w:val="21"/>
        </w:rPr>
        <w:t>)</w:t>
      </w:r>
    </w:p>
    <w:p w14:paraId="217AE7EB" w14:textId="77777777" w:rsidR="004F5931" w:rsidRPr="004F5931" w:rsidRDefault="004F5931" w:rsidP="004F5931">
      <w:pPr>
        <w:widowControl w:val="0"/>
        <w:autoSpaceDE w:val="0"/>
        <w:autoSpaceDN w:val="0"/>
        <w:adjustRightInd w:val="0"/>
        <w:ind w:left="720"/>
        <w:rPr>
          <w:rFonts w:asciiTheme="majorHAnsi" w:hAnsiTheme="majorHAnsi" w:cs="Helvetica Neue"/>
          <w:sz w:val="21"/>
          <w:szCs w:val="21"/>
        </w:rPr>
      </w:pPr>
      <w:bookmarkStart w:id="0" w:name="_GoBack"/>
      <w:bookmarkEnd w:id="0"/>
    </w:p>
    <w:p w14:paraId="031FE835" w14:textId="77777777" w:rsidR="004F5931" w:rsidRPr="004F5931" w:rsidRDefault="004F5931" w:rsidP="004F5931">
      <w:pPr>
        <w:widowControl w:val="0"/>
        <w:autoSpaceDE w:val="0"/>
        <w:autoSpaceDN w:val="0"/>
        <w:adjustRightInd w:val="0"/>
        <w:rPr>
          <w:rFonts w:asciiTheme="majorHAnsi" w:hAnsiTheme="majorHAnsi" w:cs="Tahoma"/>
          <w:b/>
          <w:sz w:val="21"/>
          <w:szCs w:val="21"/>
        </w:rPr>
      </w:pPr>
      <w:r w:rsidRPr="004F5931">
        <w:rPr>
          <w:rFonts w:asciiTheme="majorHAnsi" w:hAnsiTheme="majorHAnsi" w:cs="Tahoma"/>
          <w:b/>
          <w:sz w:val="21"/>
          <w:szCs w:val="21"/>
        </w:rPr>
        <w:t>DATA    </w:t>
      </w:r>
    </w:p>
    <w:p w14:paraId="7A1BF7D1" w14:textId="77777777" w:rsidR="004F5931" w:rsidRPr="004F5931" w:rsidRDefault="00FE6AC6" w:rsidP="004F5931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hyperlink r:id="rId19" w:history="1">
        <w:r w:rsidR="004F5931" w:rsidRPr="004F5931">
          <w:rPr>
            <w:rFonts w:asciiTheme="majorHAnsi" w:hAnsiTheme="majorHAnsi" w:cs="Tahoma"/>
            <w:color w:val="0000EF"/>
            <w:sz w:val="21"/>
            <w:szCs w:val="21"/>
            <w:u w:val="single"/>
          </w:rPr>
          <w:t>TLO.com</w:t>
        </w:r>
      </w:hyperlink>
      <w:r w:rsidR="004F5931" w:rsidRPr="004F5931">
        <w:rPr>
          <w:rFonts w:asciiTheme="majorHAnsi" w:hAnsiTheme="majorHAnsi" w:cs="Tahoma"/>
          <w:sz w:val="21"/>
          <w:szCs w:val="21"/>
        </w:rPr>
        <w:t> - Lexis/Nexis-like public records search FREE to all Law Enforcement</w:t>
      </w:r>
    </w:p>
    <w:p w14:paraId="1DFF0078" w14:textId="77777777" w:rsidR="004F5931" w:rsidRPr="004F5931" w:rsidRDefault="004F5931" w:rsidP="004F5931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Tahoma"/>
          <w:sz w:val="21"/>
          <w:szCs w:val="21"/>
        </w:rPr>
        <w:t>Social Networking</w:t>
      </w:r>
    </w:p>
    <w:p w14:paraId="5AC1C998" w14:textId="77777777" w:rsidR="004F5931" w:rsidRPr="004F5931" w:rsidRDefault="00FE6AC6" w:rsidP="004F5931">
      <w:pPr>
        <w:widowControl w:val="0"/>
        <w:numPr>
          <w:ilvl w:val="1"/>
          <w:numId w:val="13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hyperlink r:id="rId20" w:history="1">
        <w:r w:rsidR="004F5931" w:rsidRPr="004F5931">
          <w:rPr>
            <w:rFonts w:asciiTheme="majorHAnsi" w:hAnsiTheme="majorHAnsi" w:cs="Tahoma"/>
            <w:color w:val="0000EF"/>
            <w:sz w:val="21"/>
            <w:szCs w:val="21"/>
            <w:u w:val="single"/>
          </w:rPr>
          <w:t>Lococitato.com</w:t>
        </w:r>
      </w:hyperlink>
    </w:p>
    <w:p w14:paraId="575FA96E" w14:textId="77777777" w:rsidR="004F5931" w:rsidRPr="004F5931" w:rsidRDefault="00FE6AC6" w:rsidP="004F5931">
      <w:pPr>
        <w:widowControl w:val="0"/>
        <w:numPr>
          <w:ilvl w:val="1"/>
          <w:numId w:val="13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hyperlink r:id="rId21" w:history="1">
        <w:r w:rsidR="004F5931" w:rsidRPr="004F5931">
          <w:rPr>
            <w:rFonts w:asciiTheme="majorHAnsi" w:hAnsiTheme="majorHAnsi" w:cs="Tahoma"/>
            <w:color w:val="0000EF"/>
            <w:sz w:val="21"/>
            <w:szCs w:val="21"/>
            <w:u w:val="single"/>
          </w:rPr>
          <w:t>WhosTalkin.com</w:t>
        </w:r>
      </w:hyperlink>
    </w:p>
    <w:p w14:paraId="0BF3B94E" w14:textId="77777777" w:rsidR="004F5931" w:rsidRPr="004F5931" w:rsidRDefault="00FE6AC6" w:rsidP="004F5931">
      <w:pPr>
        <w:widowControl w:val="0"/>
        <w:numPr>
          <w:ilvl w:val="1"/>
          <w:numId w:val="13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hyperlink r:id="rId22" w:history="1">
        <w:r w:rsidR="004F5931" w:rsidRPr="004F5931">
          <w:rPr>
            <w:rFonts w:asciiTheme="majorHAnsi" w:hAnsiTheme="majorHAnsi" w:cs="Tahoma"/>
            <w:color w:val="0000EF"/>
            <w:sz w:val="21"/>
            <w:szCs w:val="21"/>
            <w:u w:val="single"/>
          </w:rPr>
          <w:t>SocialMention.com</w:t>
        </w:r>
      </w:hyperlink>
      <w:r w:rsidR="004F5931" w:rsidRPr="004F5931">
        <w:rPr>
          <w:rFonts w:asciiTheme="majorHAnsi" w:hAnsiTheme="majorHAnsi" w:cs="Tahoma"/>
          <w:sz w:val="21"/>
          <w:szCs w:val="21"/>
        </w:rPr>
        <w:t> - alerts</w:t>
      </w:r>
    </w:p>
    <w:p w14:paraId="20189EBC" w14:textId="77777777" w:rsidR="004F5931" w:rsidRPr="004F5931" w:rsidRDefault="004F5931" w:rsidP="004F5931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Tahoma"/>
          <w:sz w:val="21"/>
          <w:szCs w:val="21"/>
        </w:rPr>
        <w:t xml:space="preserve">Zanran - </w:t>
      </w:r>
      <w:hyperlink r:id="rId23" w:history="1">
        <w:r w:rsidRPr="004F5931">
          <w:rPr>
            <w:rFonts w:asciiTheme="majorHAnsi" w:hAnsiTheme="majorHAnsi" w:cs="Tahoma"/>
            <w:color w:val="0000EF"/>
            <w:sz w:val="21"/>
            <w:szCs w:val="21"/>
            <w:u w:val="single" w:color="0000EF"/>
          </w:rPr>
          <w:t>www.zanran.com</w:t>
        </w:r>
      </w:hyperlink>
      <w:r w:rsidRPr="004F5931">
        <w:rPr>
          <w:rFonts w:asciiTheme="majorHAnsi" w:hAnsiTheme="majorHAnsi" w:cs="Tahoma"/>
          <w:sz w:val="21"/>
          <w:szCs w:val="21"/>
        </w:rPr>
        <w:t> - Search engine for public data, numbers, charts, graphs</w:t>
      </w:r>
    </w:p>
    <w:p w14:paraId="6B8E4B04" w14:textId="77777777" w:rsidR="004F5931" w:rsidRPr="004F5931" w:rsidRDefault="004F5931" w:rsidP="004F5931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Tahoma"/>
          <w:sz w:val="21"/>
          <w:szCs w:val="21"/>
        </w:rPr>
        <w:t>Visual.ly - </w:t>
      </w:r>
      <w:hyperlink r:id="rId24" w:history="1">
        <w:r w:rsidRPr="004F5931">
          <w:rPr>
            <w:rFonts w:asciiTheme="majorHAnsi" w:hAnsiTheme="majorHAnsi" w:cs="Tahoma"/>
            <w:color w:val="0000EF"/>
            <w:sz w:val="21"/>
            <w:szCs w:val="21"/>
            <w:u w:val="single" w:color="0000EF"/>
          </w:rPr>
          <w:t>www.visual.ly</w:t>
        </w:r>
      </w:hyperlink>
      <w:r w:rsidRPr="004F5931">
        <w:rPr>
          <w:rFonts w:asciiTheme="majorHAnsi" w:hAnsiTheme="majorHAnsi" w:cs="Tahoma"/>
          <w:sz w:val="21"/>
          <w:szCs w:val="21"/>
        </w:rPr>
        <w:t> - Look for way to visualize your data in ways that not only look cool, but attract your audience</w:t>
      </w:r>
    </w:p>
    <w:p w14:paraId="4CE0C58C" w14:textId="77777777" w:rsidR="004F5931" w:rsidRPr="004F5931" w:rsidRDefault="004F5931" w:rsidP="004F5931">
      <w:pPr>
        <w:widowControl w:val="0"/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</w:p>
    <w:p w14:paraId="660777AE" w14:textId="77777777" w:rsidR="004F5931" w:rsidRPr="004F5931" w:rsidRDefault="004F5931" w:rsidP="004F5931">
      <w:pPr>
        <w:widowControl w:val="0"/>
        <w:autoSpaceDE w:val="0"/>
        <w:autoSpaceDN w:val="0"/>
        <w:adjustRightInd w:val="0"/>
        <w:rPr>
          <w:rFonts w:asciiTheme="majorHAnsi" w:hAnsiTheme="majorHAnsi" w:cs="Helvetica Neue"/>
          <w:b/>
          <w:sz w:val="21"/>
          <w:szCs w:val="21"/>
        </w:rPr>
      </w:pPr>
      <w:r w:rsidRPr="004F5931">
        <w:rPr>
          <w:rFonts w:asciiTheme="majorHAnsi" w:hAnsiTheme="majorHAnsi" w:cs="Helvetica Neue"/>
          <w:b/>
          <w:sz w:val="21"/>
          <w:szCs w:val="21"/>
        </w:rPr>
        <w:t>ALL THINGS GOOGLE</w:t>
      </w:r>
    </w:p>
    <w:p w14:paraId="478736A9" w14:textId="77777777" w:rsidR="004F5931" w:rsidRPr="004F5931" w:rsidRDefault="004F5931" w:rsidP="004F5931">
      <w:pPr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Tahoma"/>
          <w:sz w:val="21"/>
          <w:szCs w:val="21"/>
        </w:rPr>
        <w:t>Google Refine - </w:t>
      </w:r>
      <w:hyperlink r:id="rId25" w:history="1">
        <w:r w:rsidRPr="004F5931">
          <w:rPr>
            <w:rFonts w:asciiTheme="majorHAnsi" w:hAnsiTheme="majorHAnsi" w:cs="Helvetica Neue"/>
            <w:color w:val="0000EF"/>
            <w:sz w:val="21"/>
            <w:szCs w:val="21"/>
            <w:u w:val="single" w:color="0000EF"/>
          </w:rPr>
          <w:t>code.google.com/p/google-refine/</w:t>
        </w:r>
      </w:hyperlink>
    </w:p>
    <w:p w14:paraId="2948D32D" w14:textId="77777777" w:rsidR="004F5931" w:rsidRPr="004F5931" w:rsidRDefault="004F5931" w:rsidP="004F5931">
      <w:pPr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Tahoma"/>
          <w:sz w:val="21"/>
          <w:szCs w:val="21"/>
        </w:rPr>
        <w:t>Google Alerts - </w:t>
      </w:r>
      <w:hyperlink r:id="rId26" w:history="1">
        <w:r w:rsidRPr="004F5931">
          <w:rPr>
            <w:rFonts w:asciiTheme="majorHAnsi" w:hAnsiTheme="majorHAnsi" w:cs="Helvetica Neue"/>
            <w:color w:val="0000EF"/>
            <w:sz w:val="21"/>
            <w:szCs w:val="21"/>
            <w:u w:val="single" w:color="0000EF"/>
          </w:rPr>
          <w:t>www.google.com/alerts</w:t>
        </w:r>
      </w:hyperlink>
    </w:p>
    <w:p w14:paraId="69DA40C2" w14:textId="77777777" w:rsidR="004F5931" w:rsidRPr="004F5931" w:rsidRDefault="004F5931" w:rsidP="004F5931">
      <w:pPr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Tahoma"/>
          <w:sz w:val="21"/>
          <w:szCs w:val="21"/>
        </w:rPr>
        <w:t>Google Insights - </w:t>
      </w:r>
      <w:hyperlink r:id="rId27" w:history="1">
        <w:r w:rsidRPr="004F5931">
          <w:rPr>
            <w:rFonts w:asciiTheme="majorHAnsi" w:hAnsiTheme="majorHAnsi" w:cs="Tahoma"/>
            <w:color w:val="0000EF"/>
            <w:sz w:val="21"/>
            <w:szCs w:val="21"/>
            <w:u w:val="single" w:color="0000EF"/>
          </w:rPr>
          <w:t>ww.google.com/insights/search/</w:t>
        </w:r>
      </w:hyperlink>
      <w:r w:rsidRPr="004F5931">
        <w:rPr>
          <w:rFonts w:asciiTheme="majorHAnsi" w:hAnsiTheme="majorHAnsi" w:cs="Tahoma"/>
          <w:sz w:val="21"/>
          <w:szCs w:val="21"/>
        </w:rPr>
        <w:t> - what are people searching for in your area (e.g. notice how around the 4th of July people are searching for "how to make a sparkler bomb")</w:t>
      </w:r>
    </w:p>
    <w:p w14:paraId="74F34364" w14:textId="77777777" w:rsidR="004F5931" w:rsidRPr="004F5931" w:rsidRDefault="004F5931" w:rsidP="004F5931">
      <w:pPr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Tahoma"/>
          <w:sz w:val="21"/>
          <w:szCs w:val="21"/>
        </w:rPr>
        <w:t>Googl</w:t>
      </w:r>
      <w:r w:rsidR="00964F58">
        <w:rPr>
          <w:rFonts w:asciiTheme="majorHAnsi" w:hAnsiTheme="majorHAnsi" w:cs="Tahoma"/>
          <w:sz w:val="21"/>
          <w:szCs w:val="21"/>
        </w:rPr>
        <w:t>e</w:t>
      </w:r>
      <w:r w:rsidRPr="004F5931">
        <w:rPr>
          <w:rFonts w:asciiTheme="majorHAnsi" w:hAnsiTheme="majorHAnsi" w:cs="Tahoma"/>
          <w:sz w:val="21"/>
          <w:szCs w:val="21"/>
        </w:rPr>
        <w:t xml:space="preserve"> SSL Search - </w:t>
      </w:r>
      <w:hyperlink r:id="rId28" w:history="1">
        <w:r w:rsidRPr="004F5931">
          <w:rPr>
            <w:rFonts w:asciiTheme="majorHAnsi" w:hAnsiTheme="majorHAnsi" w:cs="Helvetica Neue"/>
            <w:color w:val="0000EF"/>
            <w:sz w:val="21"/>
            <w:szCs w:val="21"/>
            <w:u w:val="single" w:color="0000EF"/>
          </w:rPr>
          <w:t>https://www.google.com</w:t>
        </w:r>
      </w:hyperlink>
    </w:p>
    <w:p w14:paraId="336D4944" w14:textId="77777777" w:rsidR="004F5931" w:rsidRPr="004F5931" w:rsidRDefault="004F5931" w:rsidP="004F5931">
      <w:pPr>
        <w:widowControl w:val="0"/>
        <w:numPr>
          <w:ilvl w:val="0"/>
          <w:numId w:val="1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ajorHAnsi" w:hAnsiTheme="majorHAnsi" w:cs="Helvetica Neue"/>
          <w:sz w:val="21"/>
          <w:szCs w:val="21"/>
        </w:rPr>
      </w:pPr>
      <w:r w:rsidRPr="004F5931">
        <w:rPr>
          <w:rFonts w:asciiTheme="majorHAnsi" w:hAnsiTheme="majorHAnsi" w:cs="Tahoma"/>
          <w:sz w:val="21"/>
          <w:szCs w:val="21"/>
        </w:rPr>
        <w:t>Google Hacking (Johnny Long) - </w:t>
      </w:r>
      <w:hyperlink r:id="rId29" w:history="1">
        <w:r w:rsidRPr="004F5931">
          <w:rPr>
            <w:rFonts w:asciiTheme="majorHAnsi" w:hAnsiTheme="majorHAnsi" w:cs="Helvetica Neue"/>
            <w:color w:val="0000EF"/>
            <w:sz w:val="21"/>
            <w:szCs w:val="21"/>
            <w:u w:val="single" w:color="0000EF"/>
          </w:rPr>
          <w:t>www.hackersforcharity.org</w:t>
        </w:r>
      </w:hyperlink>
    </w:p>
    <w:p w14:paraId="02A08BF3" w14:textId="77777777" w:rsidR="004F5931" w:rsidRPr="004F5931" w:rsidRDefault="004F5931">
      <w:pPr>
        <w:rPr>
          <w:rFonts w:asciiTheme="majorHAnsi" w:hAnsiTheme="majorHAnsi"/>
          <w:sz w:val="21"/>
          <w:szCs w:val="21"/>
        </w:rPr>
      </w:pPr>
    </w:p>
    <w:p w14:paraId="64259F60" w14:textId="77777777" w:rsidR="004F5931" w:rsidRDefault="004F5931">
      <w:pPr>
        <w:rPr>
          <w:rFonts w:asciiTheme="majorHAnsi" w:hAnsiTheme="majorHAnsi"/>
          <w:sz w:val="22"/>
          <w:szCs w:val="22"/>
        </w:rPr>
      </w:pPr>
    </w:p>
    <w:p w14:paraId="12600544" w14:textId="77777777" w:rsidR="004F5931" w:rsidRDefault="004F5931">
      <w:pPr>
        <w:rPr>
          <w:rFonts w:asciiTheme="majorHAnsi" w:hAnsiTheme="majorHAnsi"/>
          <w:sz w:val="22"/>
          <w:szCs w:val="22"/>
        </w:rPr>
      </w:pPr>
    </w:p>
    <w:p w14:paraId="08B6AE97" w14:textId="77777777" w:rsidR="004F5931" w:rsidRPr="004F5931" w:rsidRDefault="004F5931" w:rsidP="004F5931">
      <w:pPr>
        <w:ind w:left="504"/>
        <w:rPr>
          <w:rFonts w:asciiTheme="majorHAnsi" w:hAnsiTheme="majorHAnsi"/>
          <w:i/>
          <w:sz w:val="16"/>
          <w:szCs w:val="16"/>
        </w:rPr>
      </w:pPr>
      <w:r w:rsidRPr="004F5931">
        <w:rPr>
          <w:rFonts w:asciiTheme="majorHAnsi" w:hAnsiTheme="majorHAnsi"/>
          <w:i/>
          <w:sz w:val="16"/>
          <w:szCs w:val="16"/>
        </w:rPr>
        <w:t>Compiled by David Hutchinson, Pierce County Sheriff’s Department Crime Analysis Unit</w:t>
      </w:r>
    </w:p>
    <w:p w14:paraId="635482C3" w14:textId="77777777" w:rsidR="004F5931" w:rsidRPr="004F5931" w:rsidRDefault="004F5931" w:rsidP="004F5931">
      <w:pPr>
        <w:ind w:left="504"/>
        <w:rPr>
          <w:rFonts w:asciiTheme="majorHAnsi" w:hAnsiTheme="majorHAnsi"/>
          <w:i/>
          <w:sz w:val="16"/>
          <w:szCs w:val="16"/>
        </w:rPr>
      </w:pPr>
      <w:r w:rsidRPr="004F5931">
        <w:rPr>
          <w:rFonts w:asciiTheme="majorHAnsi" w:hAnsiTheme="majorHAnsi"/>
          <w:i/>
          <w:sz w:val="16"/>
          <w:szCs w:val="16"/>
        </w:rPr>
        <w:t>David.Hutchinson@co.pierce.wa.us</w:t>
      </w:r>
    </w:p>
    <w:p w14:paraId="3C295D9D" w14:textId="77777777" w:rsidR="004F5931" w:rsidRPr="004F5931" w:rsidRDefault="004F5931" w:rsidP="004F5931">
      <w:pPr>
        <w:ind w:left="504"/>
        <w:rPr>
          <w:rFonts w:asciiTheme="majorHAnsi" w:hAnsiTheme="majorHAnsi"/>
          <w:i/>
          <w:sz w:val="16"/>
          <w:szCs w:val="16"/>
        </w:rPr>
      </w:pPr>
      <w:r w:rsidRPr="004F5931">
        <w:rPr>
          <w:rFonts w:asciiTheme="majorHAnsi" w:hAnsiTheme="majorHAnsi"/>
          <w:i/>
          <w:sz w:val="16"/>
          <w:szCs w:val="16"/>
        </w:rPr>
        <w:t>2011 NORCAN Summer Symposium in Spokane, WA 8/11/11</w:t>
      </w:r>
    </w:p>
    <w:sectPr w:rsidR="004F5931" w:rsidRPr="004F5931" w:rsidSect="004F5931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A68E15E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1440" w:hanging="360"/>
      </w:pPr>
    </w:lvl>
    <w:lvl w:ilvl="1" w:tplc="0000012E">
      <w:start w:val="1"/>
      <w:numFmt w:val="bullet"/>
      <w:lvlText w:val="◦"/>
      <w:lvlJc w:val="left"/>
      <w:pPr>
        <w:ind w:left="21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14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5A4255D"/>
    <w:multiLevelType w:val="hybridMultilevel"/>
    <w:tmpl w:val="3B12696E"/>
    <w:lvl w:ilvl="0" w:tplc="D828F134">
      <w:start w:val="1"/>
      <w:numFmt w:val="bullet"/>
      <w:lvlText w:val=""/>
      <w:lvlJc w:val="left"/>
      <w:pPr>
        <w:ind w:left="720" w:hanging="21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62C9E"/>
    <w:multiLevelType w:val="hybridMultilevel"/>
    <w:tmpl w:val="CB96CD5E"/>
    <w:lvl w:ilvl="0" w:tplc="39AC0624">
      <w:start w:val="1"/>
      <w:numFmt w:val="bullet"/>
      <w:lvlText w:val="•"/>
      <w:lvlJc w:val="left"/>
      <w:pPr>
        <w:ind w:left="864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F372E83"/>
    <w:multiLevelType w:val="hybridMultilevel"/>
    <w:tmpl w:val="31087736"/>
    <w:lvl w:ilvl="0" w:tplc="0000012D">
      <w:start w:val="1"/>
      <w:numFmt w:val="bullet"/>
      <w:lvlText w:val="•"/>
      <w:lvlJc w:val="left"/>
      <w:pPr>
        <w:ind w:left="1440" w:hanging="360"/>
      </w:pPr>
    </w:lvl>
    <w:lvl w:ilvl="1" w:tplc="0000012E">
      <w:start w:val="1"/>
      <w:numFmt w:val="bullet"/>
      <w:lvlText w:val="◦"/>
      <w:lvlJc w:val="left"/>
      <w:pPr>
        <w:ind w:left="21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00000001">
      <w:start w:val="1"/>
      <w:numFmt w:val="bullet"/>
      <w:lvlText w:val="•"/>
      <w:lvlJc w:val="left"/>
      <w:pPr>
        <w:ind w:left="720" w:hanging="360"/>
      </w:pPr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F5F3CDA"/>
    <w:multiLevelType w:val="hybridMultilevel"/>
    <w:tmpl w:val="693821A2"/>
    <w:lvl w:ilvl="0" w:tplc="CDFAAE1E">
      <w:start w:val="1"/>
      <w:numFmt w:val="bullet"/>
      <w:lvlText w:val="•"/>
      <w:lvlJc w:val="left"/>
      <w:pPr>
        <w:ind w:left="864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9345E83"/>
    <w:multiLevelType w:val="multilevel"/>
    <w:tmpl w:val="00000005"/>
    <w:lvl w:ilvl="0">
      <w:start w:val="1"/>
      <w:numFmt w:val="bullet"/>
      <w:lvlText w:val="•"/>
      <w:lvlJc w:val="left"/>
      <w:pPr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605A2D"/>
    <w:multiLevelType w:val="multilevel"/>
    <w:tmpl w:val="BA68E15E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6C1222"/>
    <w:multiLevelType w:val="hybridMultilevel"/>
    <w:tmpl w:val="9DC05242"/>
    <w:lvl w:ilvl="0" w:tplc="EDD22D30">
      <w:start w:val="1"/>
      <w:numFmt w:val="bullet"/>
      <w:lvlText w:val="•"/>
      <w:lvlJc w:val="left"/>
      <w:pPr>
        <w:ind w:left="864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48180FE5"/>
    <w:multiLevelType w:val="hybridMultilevel"/>
    <w:tmpl w:val="F834797E"/>
    <w:lvl w:ilvl="0" w:tplc="B7C0BCB8">
      <w:start w:val="1"/>
      <w:numFmt w:val="bullet"/>
      <w:lvlText w:val="•"/>
      <w:lvlJc w:val="left"/>
      <w:pPr>
        <w:ind w:left="720" w:hanging="216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11273A"/>
    <w:multiLevelType w:val="multilevel"/>
    <w:tmpl w:val="00000002"/>
    <w:lvl w:ilvl="0">
      <w:start w:val="1"/>
      <w:numFmt w:val="bullet"/>
      <w:lvlText w:val="•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7605E8"/>
    <w:multiLevelType w:val="multilevel"/>
    <w:tmpl w:val="00000003"/>
    <w:lvl w:ilvl="0">
      <w:start w:val="1"/>
      <w:numFmt w:val="bullet"/>
      <w:lvlText w:val="•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2"/>
  </w:num>
  <w:num w:numId="9">
    <w:abstractNumId w:val="13"/>
  </w:num>
  <w:num w:numId="10">
    <w:abstractNumId w:val="6"/>
  </w:num>
  <w:num w:numId="11">
    <w:abstractNumId w:val="14"/>
  </w:num>
  <w:num w:numId="12">
    <w:abstractNumId w:val="11"/>
  </w:num>
  <w:num w:numId="13">
    <w:abstractNumId w:val="5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931"/>
    <w:rsid w:val="000B4E1E"/>
    <w:rsid w:val="002E0EE3"/>
    <w:rsid w:val="00364BD4"/>
    <w:rsid w:val="004F5931"/>
    <w:rsid w:val="00964F58"/>
    <w:rsid w:val="00A358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D9B2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9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9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9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indows.microsoft.com/en-US/windows-vista/Remote-Desktop-Connection-frequently-asked-questions" TargetMode="External"/><Relationship Id="rId20" Type="http://schemas.openxmlformats.org/officeDocument/2006/relationships/hyperlink" Target="http://www.lococitato.com/" TargetMode="External"/><Relationship Id="rId21" Type="http://schemas.openxmlformats.org/officeDocument/2006/relationships/hyperlink" Target="http://www.whostalkin.com/" TargetMode="External"/><Relationship Id="rId22" Type="http://schemas.openxmlformats.org/officeDocument/2006/relationships/hyperlink" Target="http://www.socialmention.com/" TargetMode="External"/><Relationship Id="rId23" Type="http://schemas.openxmlformats.org/officeDocument/2006/relationships/hyperlink" Target="http://www.zanran.com/" TargetMode="External"/><Relationship Id="rId24" Type="http://schemas.openxmlformats.org/officeDocument/2006/relationships/hyperlink" Target="http://www.visual.ly/" TargetMode="External"/><Relationship Id="rId25" Type="http://schemas.openxmlformats.org/officeDocument/2006/relationships/hyperlink" Target="http://code.google.com/p/google-refine/" TargetMode="External"/><Relationship Id="rId26" Type="http://schemas.openxmlformats.org/officeDocument/2006/relationships/hyperlink" Target="http://www.google.com/alerts" TargetMode="External"/><Relationship Id="rId27" Type="http://schemas.openxmlformats.org/officeDocument/2006/relationships/hyperlink" Target="http://ww.google.com/insights/search/" TargetMode="External"/><Relationship Id="rId28" Type="http://schemas.openxmlformats.org/officeDocument/2006/relationships/hyperlink" Target="https://www.google.com/" TargetMode="External"/><Relationship Id="rId29" Type="http://schemas.openxmlformats.org/officeDocument/2006/relationships/hyperlink" Target="http://www.hackersforcharity.org/" TargetMode="Externa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hyperlink" Target="http://www.arcgis.com/" TargetMode="External"/><Relationship Id="rId11" Type="http://schemas.openxmlformats.org/officeDocument/2006/relationships/hyperlink" Target="http://www.geocommons.com/" TargetMode="External"/><Relationship Id="rId12" Type="http://schemas.openxmlformats.org/officeDocument/2006/relationships/hyperlink" Target="http://www.google.com/earth" TargetMode="External"/><Relationship Id="rId13" Type="http://schemas.openxmlformats.org/officeDocument/2006/relationships/hyperlink" Target="http://www.trulia.com/crime" TargetMode="External"/><Relationship Id="rId14" Type="http://schemas.openxmlformats.org/officeDocument/2006/relationships/hyperlink" Target="http://policeledintelligence.com/" TargetMode="External"/><Relationship Id="rId15" Type="http://schemas.openxmlformats.org/officeDocument/2006/relationships/hyperlink" Target="http://www.blogtalkradio.com/deborah-osborne" TargetMode="External"/><Relationship Id="rId16" Type="http://schemas.openxmlformats.org/officeDocument/2006/relationships/hyperlink" Target="http://www.freakonomics.com/" TargetMode="External"/><Relationship Id="rId17" Type="http://schemas.openxmlformats.org/officeDocument/2006/relationships/hyperlink" Target="http://www.YouTube.com/education" TargetMode="External"/><Relationship Id="rId18" Type="http://schemas.openxmlformats.org/officeDocument/2006/relationships/hyperlink" Target="http://www.apple.com/education/itunes-u/" TargetMode="External"/><Relationship Id="rId19" Type="http://schemas.openxmlformats.org/officeDocument/2006/relationships/hyperlink" Target="http://www.TLO.com/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iaca.net/" TargetMode="External"/><Relationship Id="rId8" Type="http://schemas.openxmlformats.org/officeDocument/2006/relationships/hyperlink" Target="http://bit.ly/qUZqZ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8A8796-AF9D-E44A-9899-C79F936B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3324</Characters>
  <Application>Microsoft Macintosh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DDH</dc:creator>
  <cp:keywords/>
  <dc:description/>
  <cp:lastModifiedBy>DDH</cp:lastModifiedBy>
  <cp:revision>2</cp:revision>
  <cp:lastPrinted>2011-08-11T18:30:00Z</cp:lastPrinted>
  <dcterms:created xsi:type="dcterms:W3CDTF">2011-08-11T18:32:00Z</dcterms:created>
  <dcterms:modified xsi:type="dcterms:W3CDTF">2011-08-11T18:32:00Z</dcterms:modified>
</cp:coreProperties>
</file>